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54AC257" w14:textId="5D980ACE" w:rsidR="00746E60" w:rsidRPr="003E714A" w:rsidRDefault="00746E60" w:rsidP="003E714A">
      <w:pPr>
        <w:rPr>
          <w:rFonts w:cs="Calibri"/>
          <w:b/>
        </w:rPr>
      </w:pPr>
    </w:p>
    <w:p w14:paraId="000E80BE" w14:textId="6C65BA31" w:rsidR="00746E60" w:rsidRPr="00E113E7" w:rsidRDefault="00746E60" w:rsidP="00E113E7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E113E7">
        <w:rPr>
          <w:rFonts w:ascii="Calibri" w:hAnsi="Calibri" w:cs="Calibri"/>
          <w:bCs/>
          <w:szCs w:val="24"/>
        </w:rPr>
        <w:t xml:space="preserve">PREGÃO ELETRÔNICO nº </w:t>
      </w:r>
      <w:r w:rsidR="00FD6B00" w:rsidRPr="00E113E7">
        <w:rPr>
          <w:rFonts w:ascii="Calibri" w:hAnsi="Calibri" w:cs="Calibri"/>
          <w:bCs/>
          <w:szCs w:val="24"/>
        </w:rPr>
        <w:t>0656</w:t>
      </w:r>
      <w:r w:rsidRPr="00E113E7">
        <w:rPr>
          <w:rFonts w:ascii="Calibri" w:hAnsi="Calibri" w:cs="Calibri"/>
          <w:bCs/>
          <w:szCs w:val="24"/>
        </w:rPr>
        <w:t>/202</w:t>
      </w:r>
      <w:r w:rsidR="00170C9D" w:rsidRPr="00E113E7">
        <w:rPr>
          <w:rFonts w:ascii="Calibri" w:hAnsi="Calibri" w:cs="Calibri"/>
          <w:bCs/>
          <w:szCs w:val="24"/>
        </w:rPr>
        <w:t>4</w:t>
      </w:r>
    </w:p>
    <w:p w14:paraId="476DAA2D" w14:textId="7756A245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33BD7DB6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87C4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87C4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3E714A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078C77F4" w14:textId="77777777" w:rsidR="003E714A" w:rsidRPr="005711D8" w:rsidRDefault="003E714A" w:rsidP="00746E60">
      <w:pPr>
        <w:jc w:val="both"/>
        <w:rPr>
          <w:rFonts w:ascii="Calibri" w:hAnsi="Calibri" w:cs="Calibri"/>
          <w:sz w:val="22"/>
          <w:szCs w:val="22"/>
        </w:rPr>
      </w:pPr>
    </w:p>
    <w:p w14:paraId="05ABB8F6" w14:textId="1A593B23" w:rsidR="003E714A" w:rsidRDefault="003E714A" w:rsidP="00853696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6C3E75CB" w14:textId="77777777" w:rsidR="00333140" w:rsidRPr="00333140" w:rsidRDefault="00333140" w:rsidP="00333140"/>
    <w:p w14:paraId="4A2CB982" w14:textId="32E26E09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1BF7B31B" w14:textId="3339E2E9" w:rsidR="00333140" w:rsidRDefault="00746E60" w:rsidP="0033314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4A15395F" w14:textId="2B46D1CC" w:rsidR="00333140" w:rsidRDefault="0033314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56EB423E" w14:textId="77777777" w:rsidR="00333140" w:rsidRPr="005711D8" w:rsidRDefault="0033314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43900A9A" w14:textId="7AB3788D" w:rsidR="00300803" w:rsidRDefault="00300803" w:rsidP="00300803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3E714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>,</w:t>
      </w:r>
    </w:p>
    <w:p w14:paraId="27473387" w14:textId="77777777" w:rsidR="00300803" w:rsidRDefault="00300803" w:rsidP="003E714A">
      <w:pPr>
        <w:ind w:right="27"/>
        <w:jc w:val="right"/>
        <w:rPr>
          <w:rFonts w:ascii="Calibri" w:hAnsi="Calibri" w:cs="Calibri"/>
          <w:sz w:val="22"/>
        </w:rPr>
      </w:pPr>
    </w:p>
    <w:p w14:paraId="59829EA5" w14:textId="38FDCD94" w:rsidR="003E714A" w:rsidRPr="00C056BA" w:rsidRDefault="003E714A" w:rsidP="00300803">
      <w:pPr>
        <w:ind w:right="27"/>
        <w:jc w:val="center"/>
        <w:rPr>
          <w:rFonts w:ascii="Calibri" w:hAnsi="Calibri" w:cs="Calibri"/>
          <w:iCs/>
          <w:sz w:val="22"/>
        </w:rPr>
      </w:pPr>
      <w:r w:rsidRPr="00C056BA">
        <w:rPr>
          <w:rFonts w:ascii="Calibri" w:hAnsi="Calibri" w:cs="Calibri"/>
          <w:iCs/>
          <w:sz w:val="22"/>
        </w:rPr>
        <w:t>FUNDAÇÃO UNIVERSIDADE DE SANTA CATARINA</w:t>
      </w:r>
    </w:p>
    <w:p w14:paraId="030D0732" w14:textId="77777777" w:rsidR="003E714A" w:rsidRPr="00C056BA" w:rsidRDefault="003E714A" w:rsidP="00300803">
      <w:pPr>
        <w:ind w:right="27"/>
        <w:jc w:val="center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>(</w:t>
      </w:r>
      <w:r w:rsidRPr="00C056BA">
        <w:rPr>
          <w:rFonts w:ascii="Calibri" w:hAnsi="Calibri" w:cs="Calibri"/>
          <w:bCs/>
          <w:i/>
          <w:sz w:val="22"/>
          <w:szCs w:val="22"/>
        </w:rPr>
        <w:t>Assinatura Digital</w:t>
      </w:r>
      <w:r>
        <w:rPr>
          <w:rFonts w:ascii="Calibri" w:hAnsi="Calibri" w:cs="Calibri"/>
          <w:bCs/>
          <w:i/>
          <w:sz w:val="22"/>
          <w:szCs w:val="22"/>
        </w:rPr>
        <w:t>)</w:t>
      </w:r>
    </w:p>
    <w:p w14:paraId="25D9C82E" w14:textId="77777777" w:rsidR="003E714A" w:rsidRDefault="003E714A" w:rsidP="00300803">
      <w:pPr>
        <w:jc w:val="center"/>
        <w:rPr>
          <w:rFonts w:ascii="Calibri" w:hAnsi="Calibri" w:cs="Calibri"/>
          <w:b/>
          <w:sz w:val="22"/>
          <w:szCs w:val="22"/>
        </w:rPr>
      </w:pPr>
      <w:r w:rsidRPr="00C056BA">
        <w:rPr>
          <w:rFonts w:ascii="Calibri" w:hAnsi="Calibri" w:cs="Calibri"/>
          <w:b/>
          <w:sz w:val="22"/>
          <w:szCs w:val="22"/>
        </w:rPr>
        <w:t>Órgão Gerenciador</w:t>
      </w:r>
    </w:p>
    <w:p w14:paraId="75ED9254" w14:textId="16CF54E5" w:rsidR="003E714A" w:rsidRDefault="003E714A" w:rsidP="00300803">
      <w:pPr>
        <w:ind w:right="27"/>
        <w:jc w:val="center"/>
        <w:rPr>
          <w:rFonts w:ascii="Calibri" w:hAnsi="Calibri" w:cs="Calibri"/>
          <w:sz w:val="22"/>
        </w:rPr>
      </w:pPr>
    </w:p>
    <w:p w14:paraId="2AF8934F" w14:textId="77777777" w:rsidR="00300803" w:rsidRDefault="00300803" w:rsidP="00300803">
      <w:pPr>
        <w:ind w:right="27"/>
        <w:jc w:val="center"/>
        <w:rPr>
          <w:rFonts w:ascii="Calibri" w:hAnsi="Calibri" w:cs="Calibri"/>
          <w:sz w:val="22"/>
        </w:rPr>
      </w:pPr>
    </w:p>
    <w:p w14:paraId="3613854C" w14:textId="77777777" w:rsidR="003E714A" w:rsidRPr="00C5637F" w:rsidRDefault="003E714A" w:rsidP="00300803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ArialMT" w:hAnsi="ArialMT" w:cs="ArialMT"/>
          <w:sz w:val="20"/>
          <w:szCs w:val="20"/>
          <w:lang w:eastAsia="pt-BR"/>
        </w:rPr>
        <w:t>Global Emergências Médicas LTDA</w:t>
      </w:r>
    </w:p>
    <w:p w14:paraId="25ED73ED" w14:textId="76441843" w:rsidR="003E714A" w:rsidRDefault="003E714A" w:rsidP="00300803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A458ABB" w14:textId="06DA2B15" w:rsidR="003E714A" w:rsidRPr="00300803" w:rsidRDefault="003E714A" w:rsidP="00300803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  <w:sectPr w:rsidR="003E714A" w:rsidRPr="00300803" w:rsidSect="00333140">
          <w:headerReference w:type="default" r:id="rId8"/>
          <w:footerReference w:type="default" r:id="rId9"/>
          <w:type w:val="continuous"/>
          <w:pgSz w:w="11907" w:h="16840" w:code="9"/>
          <w:pgMar w:top="426" w:right="708" w:bottom="794" w:left="1134" w:header="284" w:footer="567" w:gutter="0"/>
          <w:cols w:space="720"/>
        </w:sect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</w:t>
      </w:r>
      <w:bookmarkStart w:id="0" w:name="_GoBack"/>
      <w:bookmarkEnd w:id="0"/>
    </w:p>
    <w:p w14:paraId="2A69A2F5" w14:textId="77777777" w:rsidR="003E714A" w:rsidRDefault="003E714A" w:rsidP="003E714A">
      <w:pPr>
        <w:ind w:right="27"/>
        <w:rPr>
          <w:rFonts w:ascii="Calibri" w:hAnsi="Calibri" w:cs="Calibri"/>
          <w:i/>
          <w:iCs/>
          <w:sz w:val="22"/>
        </w:rPr>
      </w:pPr>
    </w:p>
    <w:sectPr w:rsidR="003E714A" w:rsidSect="003E714A">
      <w:pgSz w:w="11907" w:h="16840" w:code="9"/>
      <w:pgMar w:top="567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96533A" w:rsidRDefault="0096533A">
      <w:r>
        <w:separator/>
      </w:r>
    </w:p>
  </w:endnote>
  <w:endnote w:type="continuationSeparator" w:id="0">
    <w:p w14:paraId="7E2AAA9C" w14:textId="77777777" w:rsidR="0096533A" w:rsidRDefault="0096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2CE636C1" w:rsidR="0096533A" w:rsidRDefault="0096533A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E113E7">
      <w:rPr>
        <w:sz w:val="14"/>
      </w:rPr>
      <w:t xml:space="preserve">PE 0656/2024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96533A" w:rsidRDefault="0096533A">
      <w:r>
        <w:separator/>
      </w:r>
    </w:p>
  </w:footnote>
  <w:footnote w:type="continuationSeparator" w:id="0">
    <w:p w14:paraId="18331152" w14:textId="77777777" w:rsidR="0096533A" w:rsidRDefault="00965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96533A" w:rsidRDefault="0096533A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39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96533A" w:rsidRPr="006A59DF" w:rsidRDefault="0096533A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B0D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778CD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0706A"/>
    <w:rsid w:val="001100B2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242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03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140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1B0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1DC8"/>
    <w:rsid w:val="003E2A7B"/>
    <w:rsid w:val="003E39FC"/>
    <w:rsid w:val="003E4446"/>
    <w:rsid w:val="003E695F"/>
    <w:rsid w:val="003E6DD8"/>
    <w:rsid w:val="003E714A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BDF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29E8"/>
    <w:rsid w:val="004C4776"/>
    <w:rsid w:val="004C5629"/>
    <w:rsid w:val="004C5B81"/>
    <w:rsid w:val="004C7380"/>
    <w:rsid w:val="004D2305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5EE5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22C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E5C66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272AC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1348"/>
    <w:rsid w:val="00783F36"/>
    <w:rsid w:val="007849A4"/>
    <w:rsid w:val="007859EF"/>
    <w:rsid w:val="00786340"/>
    <w:rsid w:val="00786B5A"/>
    <w:rsid w:val="00787243"/>
    <w:rsid w:val="00790A37"/>
    <w:rsid w:val="00793B30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1A21"/>
    <w:rsid w:val="007C2293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BF7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696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533A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2A2D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21E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87C4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D75C7"/>
    <w:rsid w:val="00DE20A4"/>
    <w:rsid w:val="00DE41EB"/>
    <w:rsid w:val="00DE57F7"/>
    <w:rsid w:val="00DE63E7"/>
    <w:rsid w:val="00DF134B"/>
    <w:rsid w:val="00E01961"/>
    <w:rsid w:val="00E025BA"/>
    <w:rsid w:val="00E05F51"/>
    <w:rsid w:val="00E07E53"/>
    <w:rsid w:val="00E113E7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29FF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0C5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D6B00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5152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134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D4D9E"/>
    <w:rsid w:val="003F7607"/>
    <w:rsid w:val="00486D4D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B8729-C738-4641-A520-D7FBFA3F6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2</Pages>
  <Words>444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84</cp:revision>
  <cp:lastPrinted>2024-04-19T18:23:00Z</cp:lastPrinted>
  <dcterms:created xsi:type="dcterms:W3CDTF">2020-05-14T18:48:00Z</dcterms:created>
  <dcterms:modified xsi:type="dcterms:W3CDTF">2024-05-06T20:28:00Z</dcterms:modified>
</cp:coreProperties>
</file>